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98E9C8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481B1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december 20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BFFB572" w14:textId="77777777" w:rsidR="00CC1423" w:rsidRPr="00CC1423" w:rsidRDefault="006601C7" w:rsidP="00CC142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C14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CC142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 w:rsidRPr="00CC142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CC1423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CC1423" w:rsidRPr="00CC1423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C1423" w:rsidRPr="00CC14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Teleki József Általános Iskola és Szakképző Iskola infrastrukturális fejlesztés támogatásának lezárása kapcsán</w:t>
      </w:r>
    </w:p>
    <w:p w14:paraId="5151FFE8" w14:textId="5F8F936F" w:rsidR="008F52C9" w:rsidRPr="00481B18" w:rsidRDefault="008F52C9" w:rsidP="00481B1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67AC520" w14:textId="3976E1DC" w:rsidR="00481B18" w:rsidRDefault="00481B1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23B8F0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7BE926CB" w14:textId="366E4A2B" w:rsidR="00CC1423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C1423">
        <w:rPr>
          <w:rFonts w:ascii="Times New Roman" w:hAnsi="Times New Roman" w:cs="Times New Roman"/>
          <w:sz w:val="24"/>
          <w:szCs w:val="24"/>
        </w:rPr>
        <w:t xml:space="preserve">Belügyminisztérium Nemzetiségi és Társadalmi Kapcsolatok Főosztálya </w:t>
      </w:r>
      <w:r>
        <w:rPr>
          <w:rFonts w:ascii="Times New Roman" w:hAnsi="Times New Roman" w:cs="Times New Roman"/>
          <w:sz w:val="24"/>
          <w:szCs w:val="24"/>
        </w:rPr>
        <w:t xml:space="preserve">levélben értesítette a Magyarországi Romák Országos Önkormányzata Elnökét a </w:t>
      </w:r>
      <w:r w:rsidR="00CC1423">
        <w:rPr>
          <w:rFonts w:ascii="Times New Roman" w:hAnsi="Times New Roman" w:cs="Times New Roman"/>
          <w:sz w:val="24"/>
          <w:szCs w:val="24"/>
        </w:rPr>
        <w:t xml:space="preserve">2020. évi BM/10177-4/2020. támogatói okirat szakmai és pénzügyi elszámolásának elfogadásáról a Teleki József Általános Iskola és Szakképző Iskola infrastrukturális fejlesztésének </w:t>
      </w:r>
      <w:proofErr w:type="gramStart"/>
      <w:r w:rsidR="00CC1423">
        <w:rPr>
          <w:rFonts w:ascii="Times New Roman" w:hAnsi="Times New Roman" w:cs="Times New Roman"/>
          <w:sz w:val="24"/>
          <w:szCs w:val="24"/>
        </w:rPr>
        <w:t>finanszírozásával</w:t>
      </w:r>
      <w:proofErr w:type="gramEnd"/>
      <w:r w:rsidR="00CC1423">
        <w:rPr>
          <w:rFonts w:ascii="Times New Roman" w:hAnsi="Times New Roman" w:cs="Times New Roman"/>
          <w:sz w:val="24"/>
          <w:szCs w:val="24"/>
        </w:rPr>
        <w:t xml:space="preserve"> kapcsolatban.</w:t>
      </w:r>
    </w:p>
    <w:p w14:paraId="1F77B12D" w14:textId="62BBBF90" w:rsidR="00597C29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tájékoztatás részét – mellékletét – képezi a fentiekben nevesített írásbeli értesítés.</w:t>
      </w:r>
      <w:bookmarkStart w:id="0" w:name="_GoBack"/>
      <w:bookmarkEnd w:id="0"/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11D77"/>
    <w:multiLevelType w:val="hybridMultilevel"/>
    <w:tmpl w:val="36304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0A87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0D23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81B18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44D30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C1423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2025-12-15T16:14:00Z</dcterms:created>
  <dcterms:modified xsi:type="dcterms:W3CDTF">2025-12-15T16:18:00Z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